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8726C6" w14:textId="77777777" w:rsidR="00E265F3" w:rsidRPr="001D7061" w:rsidRDefault="00E265F3" w:rsidP="00E265F3">
      <w:pPr>
        <w:jc w:val="right"/>
        <w:rPr>
          <w:rFonts w:ascii="Aptos" w:hAnsi="Aptos" w:cs="Arial"/>
          <w:b/>
          <w:sz w:val="22"/>
          <w:szCs w:val="20"/>
        </w:rPr>
      </w:pPr>
    </w:p>
    <w:p w14:paraId="59E74202" w14:textId="77777777" w:rsidR="00735D5C" w:rsidRPr="001D7061" w:rsidRDefault="00735D5C" w:rsidP="00735D5C">
      <w:pPr>
        <w:jc w:val="right"/>
        <w:rPr>
          <w:rFonts w:ascii="Aptos" w:hAnsi="Aptos" w:cs="Arial"/>
          <w:b/>
          <w:sz w:val="22"/>
          <w:szCs w:val="20"/>
        </w:rPr>
      </w:pPr>
      <w:r w:rsidRPr="001D7061">
        <w:rPr>
          <w:rFonts w:ascii="Aptos" w:hAnsi="Aptos" w:cs="Arial"/>
          <w:b/>
          <w:sz w:val="22"/>
          <w:szCs w:val="20"/>
        </w:rPr>
        <w:t xml:space="preserve">Załącznik nr </w:t>
      </w:r>
      <w:r w:rsidR="00B75941" w:rsidRPr="001D7061">
        <w:rPr>
          <w:rFonts w:ascii="Aptos" w:hAnsi="Aptos" w:cs="Arial"/>
          <w:b/>
          <w:sz w:val="22"/>
          <w:szCs w:val="20"/>
        </w:rPr>
        <w:t>4</w:t>
      </w:r>
      <w:r w:rsidRPr="001D7061">
        <w:rPr>
          <w:rFonts w:ascii="Aptos" w:hAnsi="Aptos" w:cs="Arial"/>
          <w:b/>
          <w:sz w:val="22"/>
          <w:szCs w:val="20"/>
        </w:rPr>
        <w:t xml:space="preserve"> do SWZ</w:t>
      </w:r>
    </w:p>
    <w:p w14:paraId="23F4B56B" w14:textId="77777777" w:rsidR="00DE2A15" w:rsidRDefault="00DE2A15" w:rsidP="00735D5C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2D7114BD" w14:textId="77777777" w:rsidR="00DE2A15" w:rsidRDefault="00DE2A15" w:rsidP="00735D5C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17DC3CE4" w14:textId="7DE0A043" w:rsidR="00735D5C" w:rsidRPr="001D7061" w:rsidRDefault="00735D5C" w:rsidP="00735D5C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  <w:r w:rsidRPr="001D7061">
        <w:rPr>
          <w:rFonts w:ascii="Aptos" w:hAnsi="Aptos" w:cs="Arial"/>
          <w:sz w:val="22"/>
        </w:rPr>
        <w:t>………………………………………….</w:t>
      </w:r>
    </w:p>
    <w:p w14:paraId="7718BB76" w14:textId="77777777" w:rsidR="00735D5C" w:rsidRPr="001D7061" w:rsidRDefault="00735D5C" w:rsidP="00735D5C">
      <w:pPr>
        <w:ind w:right="4533"/>
        <w:jc w:val="center"/>
        <w:rPr>
          <w:rFonts w:ascii="Aptos" w:hAnsi="Aptos" w:cs="Arial"/>
          <w:sz w:val="22"/>
          <w:vertAlign w:val="superscript"/>
        </w:rPr>
      </w:pPr>
      <w:r w:rsidRPr="001D7061">
        <w:rPr>
          <w:rFonts w:ascii="Aptos" w:hAnsi="Aptos" w:cs="Arial"/>
          <w:sz w:val="22"/>
          <w:vertAlign w:val="superscript"/>
        </w:rPr>
        <w:t>Nazwa Podmiotu udostępniającego zasoby oraz KRS/NIP/REGON</w:t>
      </w:r>
    </w:p>
    <w:p w14:paraId="0ADC8665" w14:textId="77777777" w:rsidR="00735D5C" w:rsidRPr="001D7061" w:rsidRDefault="00735D5C" w:rsidP="00735D5C">
      <w:pPr>
        <w:rPr>
          <w:rFonts w:ascii="Aptos" w:hAnsi="Aptos" w:cs="Arial"/>
          <w:sz w:val="22"/>
          <w:szCs w:val="22"/>
        </w:rPr>
      </w:pPr>
    </w:p>
    <w:p w14:paraId="491C9327" w14:textId="77777777" w:rsidR="00624DB1" w:rsidRPr="0051724F" w:rsidRDefault="00735D5C" w:rsidP="0051724F">
      <w:pPr>
        <w:pStyle w:val="AG2"/>
        <w:ind w:left="0" w:firstLine="0"/>
      </w:pPr>
      <w:r w:rsidRPr="0051724F">
        <w:t>Oświadczenie podmiotu udostępniającego zasoby o niepodleganiu wykluczeniu oraz spełnianiu warunków udziału w postępowani</w:t>
      </w:r>
      <w:r w:rsidR="00624DB1" w:rsidRPr="0051724F">
        <w:t>u</w:t>
      </w:r>
    </w:p>
    <w:p w14:paraId="68461D6D" w14:textId="77777777" w:rsidR="00735D5C" w:rsidRPr="001D7061" w:rsidRDefault="00735D5C" w:rsidP="00735D5C">
      <w:pPr>
        <w:jc w:val="center"/>
        <w:rPr>
          <w:rFonts w:ascii="Aptos" w:hAnsi="Aptos" w:cs="Arial"/>
          <w:b/>
          <w:color w:val="000000"/>
          <w:sz w:val="22"/>
          <w:szCs w:val="22"/>
        </w:rPr>
      </w:pPr>
    </w:p>
    <w:p w14:paraId="64E3CBC4" w14:textId="77777777" w:rsidR="00735D5C" w:rsidRPr="001D7061" w:rsidRDefault="00735D5C" w:rsidP="00735D5C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0"/>
        </w:rPr>
      </w:pPr>
      <w:r w:rsidRPr="001D7061">
        <w:rPr>
          <w:rFonts w:ascii="Aptos" w:hAnsi="Aptos" w:cs="Arial"/>
          <w:sz w:val="22"/>
          <w:szCs w:val="20"/>
        </w:rPr>
        <w:t xml:space="preserve">Składając ofertę w postępowaniu o udzielenie zamówienia publicznego </w:t>
      </w:r>
    </w:p>
    <w:p w14:paraId="120D10FF" w14:textId="77777777" w:rsidR="00735D5C" w:rsidRPr="001D7061" w:rsidRDefault="00735D5C" w:rsidP="00735D5C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0"/>
        </w:rPr>
      </w:pPr>
      <w:r w:rsidRPr="001D7061">
        <w:rPr>
          <w:rFonts w:ascii="Aptos" w:hAnsi="Aptos" w:cs="Arial"/>
          <w:sz w:val="22"/>
          <w:szCs w:val="20"/>
        </w:rPr>
        <w:t>na zadanie pod nazwą:</w:t>
      </w:r>
    </w:p>
    <w:p w14:paraId="1A51C49B" w14:textId="77777777" w:rsidR="00735D5C" w:rsidRPr="001D7061" w:rsidRDefault="00735D5C" w:rsidP="00735D5C">
      <w:pPr>
        <w:spacing w:line="276" w:lineRule="auto"/>
        <w:jc w:val="center"/>
        <w:rPr>
          <w:rFonts w:ascii="Aptos" w:hAnsi="Aptos" w:cs="Arial"/>
          <w:color w:val="000000"/>
          <w:sz w:val="22"/>
          <w:szCs w:val="22"/>
        </w:rPr>
      </w:pPr>
    </w:p>
    <w:p w14:paraId="4DF02A1A" w14:textId="0D54E0B4" w:rsidR="00714252" w:rsidRPr="0051724F" w:rsidRDefault="0051724F" w:rsidP="00E208AF">
      <w:pPr>
        <w:numPr>
          <w:ilvl w:val="0"/>
          <w:numId w:val="57"/>
        </w:numPr>
        <w:jc w:val="center"/>
        <w:rPr>
          <w:rFonts w:ascii="Aptos" w:hAnsi="Aptos" w:cs="Arial"/>
          <w:b/>
          <w:sz w:val="22"/>
          <w:szCs w:val="22"/>
        </w:rPr>
      </w:pPr>
      <w:r>
        <w:rPr>
          <w:rFonts w:ascii="Aptos" w:hAnsi="Aptos" w:cs="Arial"/>
          <w:b/>
          <w:bCs/>
          <w:sz w:val="22"/>
          <w:szCs w:val="22"/>
        </w:rPr>
        <w:t>„</w:t>
      </w:r>
      <w:r w:rsidR="001D7061" w:rsidRPr="0051724F">
        <w:rPr>
          <w:rFonts w:ascii="Aptos" w:hAnsi="Aptos" w:cs="Arial"/>
          <w:b/>
          <w:bCs/>
          <w:sz w:val="22"/>
          <w:szCs w:val="22"/>
        </w:rPr>
        <w:t>USŁUGI OCHRONY FIZYCZNEJ I MONITORINGU MIENIA W OBIEKTACH WIELKOPOLSKIEGO MUZEUM NIEPODLEGŁOŚCI</w:t>
      </w:r>
      <w:r w:rsidR="00E76621">
        <w:rPr>
          <w:rFonts w:ascii="Aptos" w:hAnsi="Aptos" w:cs="Arial"/>
          <w:b/>
          <w:bCs/>
          <w:sz w:val="22"/>
          <w:szCs w:val="22"/>
        </w:rPr>
        <w:t xml:space="preserve"> – 3 CZĘŚCI</w:t>
      </w:r>
      <w:r>
        <w:rPr>
          <w:rFonts w:ascii="Aptos" w:hAnsi="Aptos" w:cs="Arial"/>
          <w:b/>
          <w:bCs/>
          <w:sz w:val="22"/>
          <w:szCs w:val="22"/>
        </w:rPr>
        <w:t>”</w:t>
      </w:r>
    </w:p>
    <w:p w14:paraId="118BFF57" w14:textId="77777777" w:rsidR="00735D5C" w:rsidRPr="001D7061" w:rsidRDefault="00735D5C" w:rsidP="00735D5C">
      <w:pPr>
        <w:spacing w:line="276" w:lineRule="auto"/>
        <w:ind w:right="-108"/>
        <w:jc w:val="center"/>
        <w:rPr>
          <w:rFonts w:ascii="Aptos" w:hAnsi="Aptos" w:cs="Arial"/>
          <w:b/>
          <w:sz w:val="22"/>
          <w:szCs w:val="22"/>
        </w:rPr>
      </w:pPr>
    </w:p>
    <w:p w14:paraId="42CF628E" w14:textId="77777777" w:rsidR="00735D5C" w:rsidRPr="001D7061" w:rsidRDefault="00735D5C" w:rsidP="00735D5C">
      <w:pPr>
        <w:spacing w:line="276" w:lineRule="auto"/>
        <w:jc w:val="center"/>
        <w:rPr>
          <w:rFonts w:ascii="Aptos" w:hAnsi="Aptos" w:cs="Arial"/>
          <w:sz w:val="22"/>
          <w:szCs w:val="22"/>
        </w:rPr>
      </w:pPr>
      <w:r w:rsidRPr="001D7061">
        <w:rPr>
          <w:rFonts w:ascii="Aptos" w:hAnsi="Aptos" w:cs="Arial"/>
          <w:sz w:val="22"/>
          <w:szCs w:val="22"/>
        </w:rPr>
        <w:t xml:space="preserve">składam </w:t>
      </w:r>
      <w:r w:rsidRPr="001D7061">
        <w:rPr>
          <w:rFonts w:ascii="Aptos" w:hAnsi="Aptos" w:cs="Arial"/>
          <w:color w:val="000000"/>
          <w:sz w:val="22"/>
          <w:szCs w:val="22"/>
        </w:rPr>
        <w:t>oświadczenie</w:t>
      </w:r>
      <w:r w:rsidRPr="001D7061">
        <w:rPr>
          <w:rFonts w:ascii="Aptos" w:hAnsi="Aptos" w:cs="Arial"/>
          <w:sz w:val="22"/>
          <w:szCs w:val="22"/>
        </w:rPr>
        <w:t xml:space="preserve"> na podstawie art. 125 ust. 5 ustawy z dnia 11 września 2019 r. – Prawo zamówień publicznych, w następującym zakresie:</w:t>
      </w:r>
    </w:p>
    <w:p w14:paraId="2904B309" w14:textId="77777777" w:rsidR="00735D5C" w:rsidRPr="001D7061" w:rsidRDefault="00735D5C" w:rsidP="00735D5C">
      <w:pPr>
        <w:spacing w:line="276" w:lineRule="auto"/>
        <w:jc w:val="both"/>
        <w:rPr>
          <w:rFonts w:ascii="Aptos" w:hAnsi="Aptos" w:cs="Arial"/>
          <w:sz w:val="22"/>
          <w:szCs w:val="22"/>
        </w:rPr>
      </w:pPr>
    </w:p>
    <w:p w14:paraId="345524C1" w14:textId="77777777" w:rsidR="00735D5C" w:rsidRPr="001D7061" w:rsidRDefault="00735D5C" w:rsidP="00B75941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397" w:hanging="397"/>
        <w:jc w:val="both"/>
        <w:textAlignment w:val="baseline"/>
        <w:rPr>
          <w:rFonts w:ascii="Aptos" w:hAnsi="Aptos" w:cs="Arial"/>
          <w:szCs w:val="22"/>
        </w:rPr>
      </w:pPr>
      <w:r w:rsidRPr="001D7061">
        <w:rPr>
          <w:rFonts w:ascii="Aptos" w:hAnsi="Aptos" w:cs="Arial"/>
          <w:szCs w:val="22"/>
        </w:rPr>
        <w:t xml:space="preserve">Oświadczam, że </w:t>
      </w:r>
      <w:r w:rsidRPr="001D7061">
        <w:rPr>
          <w:rFonts w:ascii="Aptos" w:hAnsi="Aptos" w:cs="Arial"/>
          <w:b/>
          <w:szCs w:val="22"/>
        </w:rPr>
        <w:t>nie podlegam wykluczeniu</w:t>
      </w:r>
      <w:r w:rsidRPr="001D7061">
        <w:rPr>
          <w:rFonts w:ascii="Aptos" w:hAnsi="Aptos" w:cs="Arial"/>
          <w:szCs w:val="22"/>
        </w:rPr>
        <w:t xml:space="preserve"> z postępowania na podstawie art. 108 ust. 1 i art. 109 ust. 1 pkt 4 ustawy </w:t>
      </w:r>
      <w:proofErr w:type="spellStart"/>
      <w:r w:rsidRPr="001D7061">
        <w:rPr>
          <w:rFonts w:ascii="Aptos" w:hAnsi="Aptos" w:cs="Arial"/>
          <w:szCs w:val="22"/>
        </w:rPr>
        <w:t>Pzp</w:t>
      </w:r>
      <w:proofErr w:type="spellEnd"/>
      <w:r w:rsidRPr="001D7061">
        <w:rPr>
          <w:rFonts w:ascii="Aptos" w:hAnsi="Aptos" w:cs="Arial"/>
          <w:szCs w:val="22"/>
        </w:rPr>
        <w:t>.</w:t>
      </w:r>
    </w:p>
    <w:p w14:paraId="416FDAB4" w14:textId="77777777" w:rsidR="00735D5C" w:rsidRPr="001D7061" w:rsidRDefault="00735D5C" w:rsidP="00735D5C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b/>
          <w:bCs/>
          <w:szCs w:val="22"/>
        </w:rPr>
      </w:pPr>
      <w:r w:rsidRPr="001D7061">
        <w:rPr>
          <w:rFonts w:ascii="Aptos" w:hAnsi="Aptos" w:cs="Arial"/>
          <w:szCs w:val="22"/>
        </w:rPr>
        <w:t xml:space="preserve">Oświadczam, że nie zachodzą w stosunku do mnie przesłanki wykluczenia </w:t>
      </w:r>
      <w:r w:rsidR="00AA1414" w:rsidRPr="001D7061">
        <w:rPr>
          <w:rFonts w:ascii="Aptos" w:hAnsi="Aptos" w:cs="Arial"/>
          <w:szCs w:val="22"/>
        </w:rPr>
        <w:br/>
      </w:r>
      <w:r w:rsidRPr="001D7061">
        <w:rPr>
          <w:rFonts w:ascii="Aptos" w:hAnsi="Aptos" w:cs="Arial"/>
          <w:szCs w:val="22"/>
        </w:rPr>
        <w:t xml:space="preserve">z postępowania na podstawie art. </w:t>
      </w:r>
      <w:r w:rsidRPr="001D7061">
        <w:rPr>
          <w:rFonts w:ascii="Aptos" w:eastAsia="Times New Roman" w:hAnsi="Aptos" w:cs="Arial"/>
          <w:color w:val="222222"/>
          <w:szCs w:val="22"/>
          <w:lang w:eastAsia="pl-PL"/>
        </w:rPr>
        <w:t xml:space="preserve">7 ust. 1 ustawy </w:t>
      </w:r>
      <w:r w:rsidRPr="001D7061">
        <w:rPr>
          <w:rFonts w:ascii="Aptos" w:hAnsi="Aptos" w:cs="Arial"/>
          <w:color w:val="222222"/>
          <w:szCs w:val="22"/>
        </w:rPr>
        <w:t>z dnia 13 kwietnia 2022 r.</w:t>
      </w:r>
      <w:r w:rsidRPr="001D7061">
        <w:rPr>
          <w:rFonts w:ascii="Aptos" w:hAnsi="Aptos" w:cs="Arial"/>
          <w:i/>
          <w:iCs/>
          <w:color w:val="222222"/>
          <w:szCs w:val="22"/>
        </w:rPr>
        <w:t xml:space="preserve"> </w:t>
      </w:r>
      <w:r w:rsidR="00AA1414" w:rsidRPr="001D7061">
        <w:rPr>
          <w:rFonts w:ascii="Aptos" w:hAnsi="Aptos" w:cs="Arial"/>
          <w:i/>
          <w:iCs/>
          <w:color w:val="222222"/>
          <w:szCs w:val="22"/>
        </w:rPr>
        <w:br/>
      </w:r>
      <w:r w:rsidRPr="001D7061">
        <w:rPr>
          <w:rFonts w:ascii="Aptos" w:hAnsi="Aptos" w:cs="Arial"/>
          <w:i/>
          <w:iCs/>
          <w:color w:val="222222"/>
          <w:szCs w:val="22"/>
        </w:rPr>
        <w:t xml:space="preserve">o szczególnych rozwiązaniach w zakresie przeciwdziałania wspieraniu agresji na Ukrainę oraz służących ochronie bezpieczeństwa narodowego </w:t>
      </w:r>
      <w:r w:rsidRPr="001D7061">
        <w:rPr>
          <w:rFonts w:ascii="Aptos" w:hAnsi="Aptos" w:cs="Arial"/>
          <w:color w:val="222222"/>
          <w:szCs w:val="22"/>
        </w:rPr>
        <w:t>(Dz. U. poz. 835)</w:t>
      </w:r>
      <w:r w:rsidRPr="001D7061">
        <w:rPr>
          <w:rFonts w:ascii="Aptos" w:hAnsi="Aptos" w:cs="Arial"/>
          <w:i/>
          <w:iCs/>
          <w:color w:val="222222"/>
          <w:szCs w:val="22"/>
        </w:rPr>
        <w:t>.</w:t>
      </w:r>
    </w:p>
    <w:p w14:paraId="7B25F604" w14:textId="1BB5B4DF" w:rsidR="00735D5C" w:rsidRPr="001D7061" w:rsidRDefault="00735D5C" w:rsidP="00735D5C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1D7061">
        <w:rPr>
          <w:rFonts w:ascii="Aptos" w:hAnsi="Aptos" w:cs="Arial"/>
          <w:szCs w:val="22"/>
        </w:rPr>
        <w:t xml:space="preserve">Oświadczam, że zachodzą w stosunku do mnie podstawy wykluczenia z postępowania na podstawie art. ……………* ustawy </w:t>
      </w:r>
      <w:proofErr w:type="spellStart"/>
      <w:r w:rsidRPr="001D7061">
        <w:rPr>
          <w:rFonts w:ascii="Aptos" w:hAnsi="Aptos" w:cs="Arial"/>
          <w:szCs w:val="22"/>
        </w:rPr>
        <w:t>Pzp</w:t>
      </w:r>
      <w:proofErr w:type="spellEnd"/>
      <w:r w:rsidRPr="001D7061">
        <w:rPr>
          <w:rFonts w:ascii="Aptos" w:hAnsi="Aptos" w:cs="Arial"/>
          <w:szCs w:val="22"/>
        </w:rPr>
        <w:t xml:space="preserve">. </w:t>
      </w:r>
      <w:r w:rsidRPr="001D7061">
        <w:rPr>
          <w:rFonts w:ascii="Aptos" w:hAnsi="Aptos" w:cs="Arial"/>
          <w:i/>
          <w:iCs/>
          <w:szCs w:val="22"/>
        </w:rPr>
        <w:t xml:space="preserve">(podać mającą zastosowanie podstawę wykluczenia spośród wymienionych w art. 108 ust. 1 pkt 1, 2, 5 lub 6 ustawy </w:t>
      </w:r>
      <w:proofErr w:type="spellStart"/>
      <w:r w:rsidRPr="001D7061">
        <w:rPr>
          <w:rFonts w:ascii="Aptos" w:hAnsi="Aptos" w:cs="Arial"/>
          <w:i/>
          <w:iCs/>
          <w:szCs w:val="22"/>
        </w:rPr>
        <w:t>Pzp</w:t>
      </w:r>
      <w:proofErr w:type="spellEnd"/>
      <w:r w:rsidRPr="001D7061">
        <w:rPr>
          <w:rFonts w:ascii="Aptos" w:hAnsi="Aptos" w:cs="Arial"/>
          <w:i/>
          <w:iCs/>
          <w:szCs w:val="22"/>
        </w:rPr>
        <w:t xml:space="preserve">). </w:t>
      </w:r>
      <w:r w:rsidRPr="001D7061">
        <w:rPr>
          <w:rFonts w:ascii="Aptos" w:hAnsi="Aptos" w:cs="Arial"/>
          <w:szCs w:val="22"/>
        </w:rPr>
        <w:t xml:space="preserve">Jednocześnie oświadczam, że w związku z ww. okolicznością, na podstawie art. 110 ust. 2 ustawy </w:t>
      </w:r>
      <w:proofErr w:type="spellStart"/>
      <w:r w:rsidRPr="001D7061">
        <w:rPr>
          <w:rFonts w:ascii="Aptos" w:hAnsi="Aptos" w:cs="Arial"/>
          <w:szCs w:val="22"/>
        </w:rPr>
        <w:t>Pzp</w:t>
      </w:r>
      <w:proofErr w:type="spellEnd"/>
      <w:r w:rsidRPr="001D7061">
        <w:rPr>
          <w:rFonts w:ascii="Aptos" w:hAnsi="Aptos" w:cs="Arial"/>
          <w:szCs w:val="22"/>
        </w:rPr>
        <w:t xml:space="preserve"> podjąłem następujące środki naprawcze: </w:t>
      </w:r>
      <w:r w:rsidR="001D31E3" w:rsidRPr="001D7061">
        <w:rPr>
          <w:rFonts w:ascii="Aptos" w:hAnsi="Aptos" w:cs="Arial"/>
          <w:szCs w:val="22"/>
        </w:rPr>
        <w:t>….</w:t>
      </w:r>
      <w:r w:rsidRPr="001D7061">
        <w:rPr>
          <w:rFonts w:ascii="Aptos" w:hAnsi="Aptos" w:cs="Arial"/>
          <w:szCs w:val="22"/>
        </w:rPr>
        <w:t xml:space="preserve">………………………………...* </w:t>
      </w:r>
    </w:p>
    <w:p w14:paraId="7A5BF45B" w14:textId="1120AD71" w:rsidR="00735D5C" w:rsidRPr="001D7061" w:rsidRDefault="00735D5C" w:rsidP="00735D5C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 w:val="21"/>
          <w:szCs w:val="21"/>
        </w:rPr>
      </w:pPr>
      <w:r w:rsidRPr="001D7061">
        <w:rPr>
          <w:rFonts w:ascii="Aptos" w:hAnsi="Aptos" w:cs="Arial"/>
          <w:szCs w:val="22"/>
        </w:rPr>
        <w:t xml:space="preserve">Oświadczam, że </w:t>
      </w:r>
      <w:r w:rsidRPr="001D7061">
        <w:rPr>
          <w:rFonts w:ascii="Aptos" w:hAnsi="Aptos" w:cs="Arial"/>
          <w:b/>
          <w:szCs w:val="22"/>
        </w:rPr>
        <w:t>spełniam warunki udziału</w:t>
      </w:r>
      <w:r w:rsidRPr="001D7061">
        <w:rPr>
          <w:rFonts w:ascii="Aptos" w:hAnsi="Aptos" w:cs="Arial"/>
          <w:szCs w:val="22"/>
        </w:rPr>
        <w:t xml:space="preserve"> w postępowaniu określone przez zamawiającego</w:t>
      </w:r>
      <w:r w:rsidRPr="001D7061">
        <w:rPr>
          <w:rFonts w:ascii="Aptos" w:hAnsi="Aptos" w:cs="Arial"/>
          <w:sz w:val="21"/>
          <w:szCs w:val="21"/>
        </w:rPr>
        <w:t xml:space="preserve"> w    </w:t>
      </w:r>
      <w:bookmarkStart w:id="0" w:name="_Hlk99016450"/>
      <w:r w:rsidRPr="001D7061">
        <w:rPr>
          <w:rFonts w:ascii="Aptos" w:hAnsi="Aptos" w:cs="Arial"/>
          <w:sz w:val="21"/>
          <w:szCs w:val="21"/>
        </w:rPr>
        <w:t>…………..…………</w:t>
      </w:r>
      <w:bookmarkEnd w:id="0"/>
      <w:r w:rsidRPr="001D7061">
        <w:rPr>
          <w:rFonts w:ascii="Aptos" w:hAnsi="Aptos" w:cs="Arial"/>
          <w:szCs w:val="22"/>
        </w:rPr>
        <w:t>…</w:t>
      </w:r>
      <w:r w:rsidRPr="001D7061">
        <w:rPr>
          <w:rStyle w:val="Odwoanieprzypisudolnego"/>
          <w:rFonts w:ascii="Aptos" w:hAnsi="Aptos" w:cs="Arial"/>
          <w:szCs w:val="22"/>
        </w:rPr>
        <w:footnoteReference w:id="1"/>
      </w:r>
      <w:r w:rsidRPr="001D7061">
        <w:rPr>
          <w:rFonts w:ascii="Aptos" w:hAnsi="Aptos" w:cs="Arial"/>
          <w:szCs w:val="22"/>
        </w:rPr>
        <w:t xml:space="preserve"> </w:t>
      </w:r>
      <w:r w:rsidRPr="001D7061">
        <w:rPr>
          <w:rFonts w:ascii="Aptos" w:hAnsi="Aptos" w:cs="Arial"/>
          <w:sz w:val="21"/>
          <w:szCs w:val="21"/>
        </w:rPr>
        <w:t xml:space="preserve">w  następującym zakresie: </w:t>
      </w:r>
      <w:r w:rsidR="001D31E3" w:rsidRPr="001D7061">
        <w:rPr>
          <w:rFonts w:ascii="Aptos" w:hAnsi="Aptos" w:cs="Arial"/>
          <w:sz w:val="21"/>
          <w:szCs w:val="21"/>
        </w:rPr>
        <w:t>…..</w:t>
      </w:r>
      <w:r w:rsidRPr="001D7061">
        <w:rPr>
          <w:rFonts w:ascii="Aptos" w:hAnsi="Aptos" w:cs="Arial"/>
          <w:sz w:val="21"/>
          <w:szCs w:val="21"/>
        </w:rPr>
        <w:t>……………………</w:t>
      </w:r>
    </w:p>
    <w:p w14:paraId="34BA3F78" w14:textId="77777777" w:rsidR="00735D5C" w:rsidRPr="001D7061" w:rsidRDefault="00735D5C" w:rsidP="00735D5C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1D7061">
        <w:rPr>
          <w:rFonts w:ascii="Aptos" w:hAnsi="Aptos" w:cs="Arial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21B489" w14:textId="77777777" w:rsidR="00735D5C" w:rsidRPr="001D7061" w:rsidRDefault="00735D5C" w:rsidP="00735D5C">
      <w:pPr>
        <w:jc w:val="both"/>
        <w:rPr>
          <w:rFonts w:ascii="Aptos" w:hAnsi="Aptos" w:cs="Arial"/>
          <w:i/>
          <w:sz w:val="22"/>
          <w:szCs w:val="22"/>
        </w:rPr>
      </w:pPr>
    </w:p>
    <w:p w14:paraId="7017D2B8" w14:textId="77777777" w:rsidR="00735D5C" w:rsidRPr="001D7061" w:rsidRDefault="00735D5C" w:rsidP="00735D5C">
      <w:pPr>
        <w:pStyle w:val="Tekstpodstawowy"/>
        <w:rPr>
          <w:rFonts w:ascii="Aptos" w:hAnsi="Aptos" w:cs="Arial"/>
          <w:sz w:val="22"/>
          <w:szCs w:val="22"/>
        </w:rPr>
      </w:pPr>
    </w:p>
    <w:p w14:paraId="5CFBCCB6" w14:textId="77777777" w:rsidR="00735D5C" w:rsidRPr="001D7061" w:rsidRDefault="00735D5C" w:rsidP="00735D5C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1D7061">
        <w:rPr>
          <w:rFonts w:ascii="Aptos" w:hAnsi="Aptos" w:cs="Arial"/>
          <w:i/>
          <w:sz w:val="22"/>
          <w:szCs w:val="22"/>
          <w:u w:val="single"/>
        </w:rPr>
        <w:t>Formularz podpisany elektronicznie</w:t>
      </w:r>
    </w:p>
    <w:p w14:paraId="42E9434D" w14:textId="77777777" w:rsidR="00735D5C" w:rsidRPr="001D7061" w:rsidRDefault="00735D5C" w:rsidP="00735D5C">
      <w:pPr>
        <w:pStyle w:val="Tekstpodstawowy"/>
        <w:rPr>
          <w:rFonts w:ascii="Aptos" w:hAnsi="Aptos" w:cs="Arial"/>
          <w:sz w:val="22"/>
          <w:szCs w:val="22"/>
        </w:rPr>
      </w:pPr>
    </w:p>
    <w:p w14:paraId="09C7AB01" w14:textId="77777777" w:rsidR="00735D5C" w:rsidRPr="001D7061" w:rsidRDefault="00735D5C" w:rsidP="00735D5C">
      <w:pPr>
        <w:pStyle w:val="Tekstpodstawowy"/>
        <w:rPr>
          <w:rFonts w:ascii="Aptos" w:hAnsi="Aptos" w:cs="Arial"/>
          <w:sz w:val="16"/>
        </w:rPr>
      </w:pPr>
      <w:r w:rsidRPr="001D7061">
        <w:rPr>
          <w:rFonts w:ascii="Aptos" w:hAnsi="Aptos" w:cs="Arial"/>
          <w:sz w:val="16"/>
        </w:rPr>
        <w:t>* należy wypełnić (jeśli dotyczy) lub wpisać „nie dotyczy” lub przekreślić miejsce wykropkowane lub cały punkt</w:t>
      </w:r>
    </w:p>
    <w:p w14:paraId="4BF80A86" w14:textId="77777777" w:rsidR="00A30361" w:rsidRPr="001D7061" w:rsidRDefault="00735D5C" w:rsidP="00D649CB">
      <w:pPr>
        <w:pStyle w:val="Tekstpodstawowy"/>
        <w:rPr>
          <w:rFonts w:ascii="Aptos" w:hAnsi="Aptos" w:cs="Arial"/>
          <w:sz w:val="16"/>
        </w:rPr>
      </w:pPr>
      <w:r w:rsidRPr="001D7061">
        <w:rPr>
          <w:rFonts w:ascii="Aptos" w:hAnsi="Aptos" w:cs="Arial"/>
          <w:sz w:val="16"/>
        </w:rPr>
        <w:t>W przypadku nie wykonania, żadnej czynności wyżej opisanej, Zamawiający przyjmie, że nie dotyczy to Wykonawcy.</w:t>
      </w:r>
    </w:p>
    <w:sectPr w:rsidR="00A30361" w:rsidRPr="001D7061" w:rsidSect="00624DB1">
      <w:headerReference w:type="default" r:id="rId8"/>
      <w:footerReference w:type="default" r:id="rId9"/>
      <w:pgSz w:w="11906" w:h="16838"/>
      <w:pgMar w:top="1247" w:right="1418" w:bottom="1247" w:left="1418" w:header="709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E18D" w14:textId="77777777" w:rsidR="00FD0FEC" w:rsidRDefault="00FD0FEC" w:rsidP="00047F36">
      <w:r>
        <w:separator/>
      </w:r>
    </w:p>
  </w:endnote>
  <w:endnote w:type="continuationSeparator" w:id="0">
    <w:p w14:paraId="023951B4" w14:textId="77777777" w:rsidR="00FD0FEC" w:rsidRDefault="00FD0FEC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9070"/>
    </w:tblGrid>
    <w:tr w:rsidR="00B75941" w14:paraId="651F6C48" w14:textId="77777777" w:rsidTr="00A53921">
      <w:tc>
        <w:tcPr>
          <w:tcW w:w="9628" w:type="dxa"/>
          <w:shd w:val="clear" w:color="auto" w:fill="FF0000"/>
        </w:tcPr>
        <w:p w14:paraId="3A799394" w14:textId="77777777" w:rsidR="00B75941" w:rsidRPr="00A53921" w:rsidRDefault="00B75941" w:rsidP="00A53921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0189E5FE" w14:textId="77777777" w:rsidR="00B75941" w:rsidRPr="00325FE4" w:rsidRDefault="00B75941" w:rsidP="00B75941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224900F7" w14:textId="77777777" w:rsidR="00CF7ED5" w:rsidRPr="00B75941" w:rsidRDefault="00B75941" w:rsidP="00B75941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17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97760" w14:textId="77777777" w:rsidR="00FD0FEC" w:rsidRDefault="00FD0FEC" w:rsidP="00047F36">
      <w:r>
        <w:separator/>
      </w:r>
    </w:p>
  </w:footnote>
  <w:footnote w:type="continuationSeparator" w:id="0">
    <w:p w14:paraId="19A33BE3" w14:textId="77777777" w:rsidR="00FD0FEC" w:rsidRDefault="00FD0FEC" w:rsidP="00047F36">
      <w:r>
        <w:continuationSeparator/>
      </w:r>
    </w:p>
  </w:footnote>
  <w:footnote w:id="1">
    <w:p w14:paraId="56605083" w14:textId="77777777" w:rsidR="00735D5C" w:rsidRPr="00E76621" w:rsidRDefault="00735D5C" w:rsidP="00735D5C">
      <w:pPr>
        <w:pStyle w:val="Tekstprzypisudolnego"/>
        <w:rPr>
          <w:rFonts w:ascii="Aptos" w:hAnsi="Aptos" w:cs="Times New Roman"/>
          <w:sz w:val="16"/>
        </w:rPr>
      </w:pPr>
      <w:r w:rsidRPr="00E76621">
        <w:rPr>
          <w:rStyle w:val="Odwoanieprzypisudolnego"/>
          <w:rFonts w:ascii="Aptos" w:eastAsia="HG Mincho Light J" w:hAnsi="Aptos" w:cs="Times New Roman"/>
          <w:sz w:val="16"/>
        </w:rPr>
        <w:footnoteRef/>
      </w:r>
      <w:r w:rsidRPr="00E76621">
        <w:rPr>
          <w:rFonts w:ascii="Aptos" w:hAnsi="Aptos" w:cs="Times New Roman"/>
          <w:sz w:val="16"/>
        </w:rPr>
        <w:t xml:space="preserve"> Wskazać dokument i właściwą jednostkę redakcyjną dokumentu, w której określono warunki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EA05A" w14:textId="7A5E112A" w:rsidR="003D76A4" w:rsidRPr="006B1F8C" w:rsidRDefault="006B1F8C" w:rsidP="002741FD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E76621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0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2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3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6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8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79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0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1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031608387">
    <w:abstractNumId w:val="0"/>
  </w:num>
  <w:num w:numId="2" w16cid:durableId="1796439852">
    <w:abstractNumId w:val="4"/>
  </w:num>
  <w:num w:numId="3" w16cid:durableId="317078914">
    <w:abstractNumId w:val="6"/>
  </w:num>
  <w:num w:numId="4" w16cid:durableId="1801462463">
    <w:abstractNumId w:val="8"/>
  </w:num>
  <w:num w:numId="5" w16cid:durableId="719598713">
    <w:abstractNumId w:val="9"/>
  </w:num>
  <w:num w:numId="6" w16cid:durableId="1252275004">
    <w:abstractNumId w:val="10"/>
  </w:num>
  <w:num w:numId="7" w16cid:durableId="951205256">
    <w:abstractNumId w:val="11"/>
  </w:num>
  <w:num w:numId="8" w16cid:durableId="1410351860">
    <w:abstractNumId w:val="19"/>
  </w:num>
  <w:num w:numId="9" w16cid:durableId="1095173162">
    <w:abstractNumId w:val="21"/>
  </w:num>
  <w:num w:numId="10" w16cid:durableId="1720936586">
    <w:abstractNumId w:val="24"/>
  </w:num>
  <w:num w:numId="11" w16cid:durableId="1391415372">
    <w:abstractNumId w:val="31"/>
  </w:num>
  <w:num w:numId="12" w16cid:durableId="1192496704">
    <w:abstractNumId w:val="38"/>
  </w:num>
  <w:num w:numId="13" w16cid:durableId="1837726076">
    <w:abstractNumId w:val="69"/>
  </w:num>
  <w:num w:numId="14" w16cid:durableId="1363168497">
    <w:abstractNumId w:val="44"/>
  </w:num>
  <w:num w:numId="15" w16cid:durableId="1827745202">
    <w:abstractNumId w:val="45"/>
  </w:num>
  <w:num w:numId="16" w16cid:durableId="865677530">
    <w:abstractNumId w:val="48"/>
  </w:num>
  <w:num w:numId="17" w16cid:durableId="1171918278">
    <w:abstractNumId w:val="40"/>
  </w:num>
  <w:num w:numId="18" w16cid:durableId="198058156">
    <w:abstractNumId w:val="62"/>
  </w:num>
  <w:num w:numId="19" w16cid:durableId="337924871">
    <w:abstractNumId w:val="60"/>
  </w:num>
  <w:num w:numId="20" w16cid:durableId="1979338026">
    <w:abstractNumId w:val="47"/>
  </w:num>
  <w:num w:numId="21" w16cid:durableId="259414872">
    <w:abstractNumId w:val="54"/>
  </w:num>
  <w:num w:numId="22" w16cid:durableId="263537332">
    <w:abstractNumId w:val="35"/>
  </w:num>
  <w:num w:numId="23" w16cid:durableId="784736700">
    <w:abstractNumId w:val="78"/>
  </w:num>
  <w:num w:numId="24" w16cid:durableId="1723216968">
    <w:abstractNumId w:val="55"/>
  </w:num>
  <w:num w:numId="25" w16cid:durableId="1661032139">
    <w:abstractNumId w:val="56"/>
  </w:num>
  <w:num w:numId="26" w16cid:durableId="1973364841">
    <w:abstractNumId w:val="43"/>
  </w:num>
  <w:num w:numId="27" w16cid:durableId="158158403">
    <w:abstractNumId w:val="83"/>
  </w:num>
  <w:num w:numId="28" w16cid:durableId="418254164">
    <w:abstractNumId w:val="71"/>
  </w:num>
  <w:num w:numId="29" w16cid:durableId="74591939">
    <w:abstractNumId w:val="50"/>
  </w:num>
  <w:num w:numId="30" w16cid:durableId="764837427">
    <w:abstractNumId w:val="36"/>
  </w:num>
  <w:num w:numId="31" w16cid:durableId="745613963">
    <w:abstractNumId w:val="80"/>
  </w:num>
  <w:num w:numId="32" w16cid:durableId="1504473078">
    <w:abstractNumId w:val="81"/>
  </w:num>
  <w:num w:numId="33" w16cid:durableId="2312832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1782108">
    <w:abstractNumId w:val="41"/>
  </w:num>
  <w:num w:numId="35" w16cid:durableId="1406997314">
    <w:abstractNumId w:val="57"/>
  </w:num>
  <w:num w:numId="36" w16cid:durableId="204099241">
    <w:abstractNumId w:val="59"/>
  </w:num>
  <w:num w:numId="37" w16cid:durableId="1978366797">
    <w:abstractNumId w:val="39"/>
  </w:num>
  <w:num w:numId="38" w16cid:durableId="525407787">
    <w:abstractNumId w:val="53"/>
  </w:num>
  <w:num w:numId="39" w16cid:durableId="579605510">
    <w:abstractNumId w:val="37"/>
  </w:num>
  <w:num w:numId="40" w16cid:durableId="1373650566">
    <w:abstractNumId w:val="70"/>
  </w:num>
  <w:num w:numId="41" w16cid:durableId="171993414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5178691">
    <w:abstractNumId w:val="68"/>
  </w:num>
  <w:num w:numId="43" w16cid:durableId="832720208">
    <w:abstractNumId w:val="46"/>
    <w:lvlOverride w:ilvl="0">
      <w:startOverride w:val="1"/>
    </w:lvlOverride>
  </w:num>
  <w:num w:numId="44" w16cid:durableId="949238833">
    <w:abstractNumId w:val="7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14384965">
    <w:abstractNumId w:val="41"/>
  </w:num>
  <w:num w:numId="46" w16cid:durableId="1206256759">
    <w:abstractNumId w:val="82"/>
  </w:num>
  <w:num w:numId="47" w16cid:durableId="122356575">
    <w:abstractNumId w:val="61"/>
  </w:num>
  <w:num w:numId="48" w16cid:durableId="157120142">
    <w:abstractNumId w:val="58"/>
  </w:num>
  <w:num w:numId="49" w16cid:durableId="1851480600">
    <w:abstractNumId w:val="64"/>
  </w:num>
  <w:num w:numId="50" w16cid:durableId="190800823">
    <w:abstractNumId w:val="74"/>
  </w:num>
  <w:num w:numId="51" w16cid:durableId="676923875">
    <w:abstractNumId w:val="63"/>
  </w:num>
  <w:num w:numId="52" w16cid:durableId="1905411410">
    <w:abstractNumId w:val="73"/>
  </w:num>
  <w:num w:numId="53" w16cid:durableId="232787235">
    <w:abstractNumId w:val="33"/>
  </w:num>
  <w:num w:numId="54" w16cid:durableId="493108924">
    <w:abstractNumId w:val="42"/>
  </w:num>
  <w:num w:numId="55" w16cid:durableId="1805927402">
    <w:abstractNumId w:val="49"/>
  </w:num>
  <w:num w:numId="56" w16cid:durableId="7442307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9553296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23286"/>
    <w:rsid w:val="00034AF3"/>
    <w:rsid w:val="00036229"/>
    <w:rsid w:val="00047F36"/>
    <w:rsid w:val="0005471B"/>
    <w:rsid w:val="00063980"/>
    <w:rsid w:val="00066F1F"/>
    <w:rsid w:val="00082E78"/>
    <w:rsid w:val="00091F95"/>
    <w:rsid w:val="00093E73"/>
    <w:rsid w:val="000B1347"/>
    <w:rsid w:val="000B19E1"/>
    <w:rsid w:val="000B3965"/>
    <w:rsid w:val="000D3E5A"/>
    <w:rsid w:val="000D6018"/>
    <w:rsid w:val="000F22B1"/>
    <w:rsid w:val="000F38B1"/>
    <w:rsid w:val="00113213"/>
    <w:rsid w:val="00133855"/>
    <w:rsid w:val="001345B6"/>
    <w:rsid w:val="00146296"/>
    <w:rsid w:val="001465CB"/>
    <w:rsid w:val="00186E00"/>
    <w:rsid w:val="00194916"/>
    <w:rsid w:val="001962EC"/>
    <w:rsid w:val="001B0819"/>
    <w:rsid w:val="001B41CA"/>
    <w:rsid w:val="001C1D28"/>
    <w:rsid w:val="001D31E3"/>
    <w:rsid w:val="001D7061"/>
    <w:rsid w:val="001F2E69"/>
    <w:rsid w:val="00205D88"/>
    <w:rsid w:val="002331CE"/>
    <w:rsid w:val="00244D53"/>
    <w:rsid w:val="00251150"/>
    <w:rsid w:val="00263653"/>
    <w:rsid w:val="0027090E"/>
    <w:rsid w:val="002741FD"/>
    <w:rsid w:val="00287B41"/>
    <w:rsid w:val="00290BE1"/>
    <w:rsid w:val="002978DC"/>
    <w:rsid w:val="002A1D6D"/>
    <w:rsid w:val="002A5E6F"/>
    <w:rsid w:val="002B30D4"/>
    <w:rsid w:val="002C319D"/>
    <w:rsid w:val="002C6300"/>
    <w:rsid w:val="002C6BC1"/>
    <w:rsid w:val="002C76FA"/>
    <w:rsid w:val="002D5790"/>
    <w:rsid w:val="002D7860"/>
    <w:rsid w:val="002F0891"/>
    <w:rsid w:val="002F4F07"/>
    <w:rsid w:val="002F5278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47A03"/>
    <w:rsid w:val="00372E4E"/>
    <w:rsid w:val="00382FB1"/>
    <w:rsid w:val="00396E51"/>
    <w:rsid w:val="003A359E"/>
    <w:rsid w:val="003B0F55"/>
    <w:rsid w:val="003B5AD3"/>
    <w:rsid w:val="003C2756"/>
    <w:rsid w:val="003C4127"/>
    <w:rsid w:val="003D5CF1"/>
    <w:rsid w:val="003D76A4"/>
    <w:rsid w:val="003E2387"/>
    <w:rsid w:val="003E3B46"/>
    <w:rsid w:val="003F3619"/>
    <w:rsid w:val="00402A0A"/>
    <w:rsid w:val="004168A1"/>
    <w:rsid w:val="00420E7B"/>
    <w:rsid w:val="00420ECC"/>
    <w:rsid w:val="0042457A"/>
    <w:rsid w:val="00424AF1"/>
    <w:rsid w:val="0042700E"/>
    <w:rsid w:val="00433502"/>
    <w:rsid w:val="004358A9"/>
    <w:rsid w:val="004375E5"/>
    <w:rsid w:val="004511EE"/>
    <w:rsid w:val="0047659D"/>
    <w:rsid w:val="004856A2"/>
    <w:rsid w:val="00485B45"/>
    <w:rsid w:val="004948EC"/>
    <w:rsid w:val="004A781B"/>
    <w:rsid w:val="004B0736"/>
    <w:rsid w:val="004B340F"/>
    <w:rsid w:val="004C522C"/>
    <w:rsid w:val="004C74D9"/>
    <w:rsid w:val="004C78E2"/>
    <w:rsid w:val="004D3949"/>
    <w:rsid w:val="004D3BDA"/>
    <w:rsid w:val="004E62B0"/>
    <w:rsid w:val="004F7AF2"/>
    <w:rsid w:val="00514058"/>
    <w:rsid w:val="0051724F"/>
    <w:rsid w:val="00521580"/>
    <w:rsid w:val="00534257"/>
    <w:rsid w:val="00537501"/>
    <w:rsid w:val="00541CC9"/>
    <w:rsid w:val="00545BB1"/>
    <w:rsid w:val="00551EF9"/>
    <w:rsid w:val="00552DB7"/>
    <w:rsid w:val="00560015"/>
    <w:rsid w:val="00570FAF"/>
    <w:rsid w:val="00572E1C"/>
    <w:rsid w:val="005761BC"/>
    <w:rsid w:val="005827A5"/>
    <w:rsid w:val="005B4117"/>
    <w:rsid w:val="005B52F3"/>
    <w:rsid w:val="005B59B0"/>
    <w:rsid w:val="005C731B"/>
    <w:rsid w:val="005F213B"/>
    <w:rsid w:val="005F2D9E"/>
    <w:rsid w:val="005F4643"/>
    <w:rsid w:val="005F6589"/>
    <w:rsid w:val="00601054"/>
    <w:rsid w:val="006045F0"/>
    <w:rsid w:val="00621ED2"/>
    <w:rsid w:val="00624DB1"/>
    <w:rsid w:val="00635553"/>
    <w:rsid w:val="00642A6F"/>
    <w:rsid w:val="00667E25"/>
    <w:rsid w:val="00680B6D"/>
    <w:rsid w:val="006814BC"/>
    <w:rsid w:val="006951C6"/>
    <w:rsid w:val="006A3C35"/>
    <w:rsid w:val="006A3FCB"/>
    <w:rsid w:val="006B00EB"/>
    <w:rsid w:val="006B1F8C"/>
    <w:rsid w:val="006E4D7B"/>
    <w:rsid w:val="006F004C"/>
    <w:rsid w:val="006F4E83"/>
    <w:rsid w:val="006F6E82"/>
    <w:rsid w:val="007045C6"/>
    <w:rsid w:val="00704AEF"/>
    <w:rsid w:val="00714252"/>
    <w:rsid w:val="00714909"/>
    <w:rsid w:val="007245CA"/>
    <w:rsid w:val="007276ED"/>
    <w:rsid w:val="0073450B"/>
    <w:rsid w:val="00735D5C"/>
    <w:rsid w:val="007420B3"/>
    <w:rsid w:val="00744BAB"/>
    <w:rsid w:val="007561AA"/>
    <w:rsid w:val="00764A0A"/>
    <w:rsid w:val="0077035A"/>
    <w:rsid w:val="00773101"/>
    <w:rsid w:val="0077710E"/>
    <w:rsid w:val="0078076F"/>
    <w:rsid w:val="00792266"/>
    <w:rsid w:val="00793CA3"/>
    <w:rsid w:val="007B2934"/>
    <w:rsid w:val="007B5624"/>
    <w:rsid w:val="007B635F"/>
    <w:rsid w:val="007D2E0A"/>
    <w:rsid w:val="007D771F"/>
    <w:rsid w:val="007E5B60"/>
    <w:rsid w:val="007F5489"/>
    <w:rsid w:val="00803645"/>
    <w:rsid w:val="0080439D"/>
    <w:rsid w:val="00806E77"/>
    <w:rsid w:val="00817BE8"/>
    <w:rsid w:val="00834A62"/>
    <w:rsid w:val="00841F57"/>
    <w:rsid w:val="00852C78"/>
    <w:rsid w:val="008646C9"/>
    <w:rsid w:val="00866E85"/>
    <w:rsid w:val="00870AA3"/>
    <w:rsid w:val="00874E99"/>
    <w:rsid w:val="00877967"/>
    <w:rsid w:val="00883E1E"/>
    <w:rsid w:val="008879F9"/>
    <w:rsid w:val="008A1D80"/>
    <w:rsid w:val="008A26BF"/>
    <w:rsid w:val="008B28B2"/>
    <w:rsid w:val="008B3261"/>
    <w:rsid w:val="008C39DF"/>
    <w:rsid w:val="008D1F5D"/>
    <w:rsid w:val="008E176A"/>
    <w:rsid w:val="00912990"/>
    <w:rsid w:val="009238B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9593C"/>
    <w:rsid w:val="009B0542"/>
    <w:rsid w:val="009B2C77"/>
    <w:rsid w:val="009B42F2"/>
    <w:rsid w:val="009B7BF7"/>
    <w:rsid w:val="009C094D"/>
    <w:rsid w:val="009C2515"/>
    <w:rsid w:val="009C5254"/>
    <w:rsid w:val="009C5C03"/>
    <w:rsid w:val="009C6A0F"/>
    <w:rsid w:val="009D127E"/>
    <w:rsid w:val="009D472F"/>
    <w:rsid w:val="009E6AC1"/>
    <w:rsid w:val="009F5A8C"/>
    <w:rsid w:val="00A01451"/>
    <w:rsid w:val="00A079EF"/>
    <w:rsid w:val="00A30361"/>
    <w:rsid w:val="00A32C44"/>
    <w:rsid w:val="00A41EB7"/>
    <w:rsid w:val="00A43A82"/>
    <w:rsid w:val="00A46FEE"/>
    <w:rsid w:val="00A53921"/>
    <w:rsid w:val="00A7348A"/>
    <w:rsid w:val="00A824B4"/>
    <w:rsid w:val="00A86168"/>
    <w:rsid w:val="00A86AD4"/>
    <w:rsid w:val="00A978E7"/>
    <w:rsid w:val="00AA1414"/>
    <w:rsid w:val="00AF28DE"/>
    <w:rsid w:val="00AF2985"/>
    <w:rsid w:val="00B034C8"/>
    <w:rsid w:val="00B07C00"/>
    <w:rsid w:val="00B07D5D"/>
    <w:rsid w:val="00B10C21"/>
    <w:rsid w:val="00B1245C"/>
    <w:rsid w:val="00B13371"/>
    <w:rsid w:val="00B15384"/>
    <w:rsid w:val="00B35D2B"/>
    <w:rsid w:val="00B42F1E"/>
    <w:rsid w:val="00B45416"/>
    <w:rsid w:val="00B45C2E"/>
    <w:rsid w:val="00B47138"/>
    <w:rsid w:val="00B60131"/>
    <w:rsid w:val="00B6792A"/>
    <w:rsid w:val="00B75941"/>
    <w:rsid w:val="00B86D84"/>
    <w:rsid w:val="00B95187"/>
    <w:rsid w:val="00BA3307"/>
    <w:rsid w:val="00BB74C2"/>
    <w:rsid w:val="00BD0104"/>
    <w:rsid w:val="00BE0C4A"/>
    <w:rsid w:val="00BF3EF9"/>
    <w:rsid w:val="00BF457F"/>
    <w:rsid w:val="00BF4614"/>
    <w:rsid w:val="00C05ECC"/>
    <w:rsid w:val="00C154D6"/>
    <w:rsid w:val="00C27437"/>
    <w:rsid w:val="00C30635"/>
    <w:rsid w:val="00C327FD"/>
    <w:rsid w:val="00C3290E"/>
    <w:rsid w:val="00C343AD"/>
    <w:rsid w:val="00C35B26"/>
    <w:rsid w:val="00C44178"/>
    <w:rsid w:val="00C472D7"/>
    <w:rsid w:val="00C5026A"/>
    <w:rsid w:val="00C60DB4"/>
    <w:rsid w:val="00CA7AEE"/>
    <w:rsid w:val="00CB0D8A"/>
    <w:rsid w:val="00CC69DC"/>
    <w:rsid w:val="00CD464A"/>
    <w:rsid w:val="00CD6B55"/>
    <w:rsid w:val="00CE0E9B"/>
    <w:rsid w:val="00CE40C7"/>
    <w:rsid w:val="00CE579C"/>
    <w:rsid w:val="00CF0502"/>
    <w:rsid w:val="00CF7ED5"/>
    <w:rsid w:val="00D0429D"/>
    <w:rsid w:val="00D21B1C"/>
    <w:rsid w:val="00D21BE0"/>
    <w:rsid w:val="00D24157"/>
    <w:rsid w:val="00D26527"/>
    <w:rsid w:val="00D26684"/>
    <w:rsid w:val="00D3542F"/>
    <w:rsid w:val="00D40D50"/>
    <w:rsid w:val="00D434C8"/>
    <w:rsid w:val="00D43A1A"/>
    <w:rsid w:val="00D5179F"/>
    <w:rsid w:val="00D528FA"/>
    <w:rsid w:val="00D53020"/>
    <w:rsid w:val="00D63FC8"/>
    <w:rsid w:val="00D649CB"/>
    <w:rsid w:val="00D66007"/>
    <w:rsid w:val="00D836EA"/>
    <w:rsid w:val="00D866E9"/>
    <w:rsid w:val="00D87687"/>
    <w:rsid w:val="00D913DF"/>
    <w:rsid w:val="00DA6779"/>
    <w:rsid w:val="00DA7644"/>
    <w:rsid w:val="00DE2A15"/>
    <w:rsid w:val="00E0007C"/>
    <w:rsid w:val="00E040EC"/>
    <w:rsid w:val="00E07600"/>
    <w:rsid w:val="00E11350"/>
    <w:rsid w:val="00E208AF"/>
    <w:rsid w:val="00E219F2"/>
    <w:rsid w:val="00E265F3"/>
    <w:rsid w:val="00E3542D"/>
    <w:rsid w:val="00E37EA8"/>
    <w:rsid w:val="00E46B6B"/>
    <w:rsid w:val="00E53F1A"/>
    <w:rsid w:val="00E60013"/>
    <w:rsid w:val="00E7187E"/>
    <w:rsid w:val="00E76621"/>
    <w:rsid w:val="00E90650"/>
    <w:rsid w:val="00E938FC"/>
    <w:rsid w:val="00EB5260"/>
    <w:rsid w:val="00EC165A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5299F"/>
    <w:rsid w:val="00F52BEE"/>
    <w:rsid w:val="00F63D8F"/>
    <w:rsid w:val="00F65325"/>
    <w:rsid w:val="00F65CFA"/>
    <w:rsid w:val="00FA498F"/>
    <w:rsid w:val="00FC06F2"/>
    <w:rsid w:val="00FC163D"/>
    <w:rsid w:val="00FC339F"/>
    <w:rsid w:val="00FC7845"/>
    <w:rsid w:val="00FD0FEC"/>
    <w:rsid w:val="00FE308B"/>
    <w:rsid w:val="00FF0C76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9904337"/>
  <w15:chartTrackingRefBased/>
  <w15:docId w15:val="{F6C9931A-606A-4D86-89CA-6986D65C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,Znak2 Znak"/>
    <w:uiPriority w:val="99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,Znak2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3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A30361"/>
    <w:rPr>
      <w:rFonts w:ascii="Calibri" w:eastAsia="Calibri" w:hAnsi="Calibri" w:cs="Calibri"/>
      <w:sz w:val="22"/>
      <w:szCs w:val="24"/>
      <w:lang w:eastAsia="zh-CN"/>
    </w:rPr>
  </w:style>
  <w:style w:type="paragraph" w:customStyle="1" w:styleId="Nagwekistopka">
    <w:name w:val="Nagłówek i stopka"/>
    <w:rsid w:val="00B7594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AG2">
    <w:name w:val="AG 2"/>
    <w:basedOn w:val="Normalny"/>
    <w:link w:val="AG2Znak"/>
    <w:qFormat/>
    <w:rsid w:val="0051724F"/>
    <w:pPr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  <w:lang w:eastAsia="pl-PL"/>
    </w:rPr>
  </w:style>
  <w:style w:type="character" w:customStyle="1" w:styleId="AG2Znak">
    <w:name w:val="AG 2 Znak"/>
    <w:basedOn w:val="Domylnaczcionkaakapitu"/>
    <w:link w:val="AG2"/>
    <w:rsid w:val="0051724F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4C75D-E9A8-49E5-A647-D61522F2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Andrzej Godoń</cp:lastModifiedBy>
  <cp:revision>9</cp:revision>
  <cp:lastPrinted>2017-01-12T15:38:00Z</cp:lastPrinted>
  <dcterms:created xsi:type="dcterms:W3CDTF">2023-01-17T18:19:00Z</dcterms:created>
  <dcterms:modified xsi:type="dcterms:W3CDTF">2025-11-26T18:14:00Z</dcterms:modified>
</cp:coreProperties>
</file>